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402B" w:rsidRDefault="0000402B" w:rsidP="00907A67">
      <w:pPr>
        <w:jc w:val="right"/>
        <w:rPr>
          <w:lang w:eastAsia="ru-RU"/>
        </w:rPr>
      </w:pPr>
      <w:r>
        <w:rPr>
          <w:lang w:eastAsia="ru-RU"/>
        </w:rPr>
        <w:t>Приложение 1</w:t>
      </w:r>
    </w:p>
    <w:p w:rsidR="0000402B" w:rsidRDefault="0000402B" w:rsidP="00907A67">
      <w:pPr>
        <w:jc w:val="right"/>
        <w:rPr>
          <w:lang w:eastAsia="ru-RU"/>
        </w:rPr>
      </w:pPr>
      <w:r>
        <w:rPr>
          <w:lang w:eastAsia="ru-RU"/>
        </w:rPr>
        <w:t xml:space="preserve">к договору </w:t>
      </w:r>
    </w:p>
    <w:p w:rsidR="0000402B" w:rsidRDefault="0000402B" w:rsidP="0000402B">
      <w:pPr>
        <w:rPr>
          <w:lang w:eastAsia="ru-RU"/>
        </w:rPr>
      </w:pPr>
    </w:p>
    <w:p w:rsidR="0000402B" w:rsidRDefault="00EB0908" w:rsidP="00EB0908">
      <w:pPr>
        <w:tabs>
          <w:tab w:val="left" w:pos="7020"/>
        </w:tabs>
        <w:rPr>
          <w:rStyle w:val="a7"/>
          <w:rFonts w:ascii="Times New Roman" w:hAnsi="Times New Roman" w:cs="Times New Roman"/>
        </w:rPr>
      </w:pPr>
      <w:r>
        <w:rPr>
          <w:lang w:eastAsia="ru-RU"/>
        </w:rPr>
        <w:t xml:space="preserve">                                                         </w:t>
      </w:r>
      <w:r w:rsidR="0000402B" w:rsidRPr="0000402B">
        <w:rPr>
          <w:rStyle w:val="a7"/>
          <w:rFonts w:ascii="Times New Roman" w:hAnsi="Times New Roman" w:cs="Times New Roman"/>
        </w:rPr>
        <w:t>Техническая спецификация</w:t>
      </w:r>
    </w:p>
    <w:p w:rsidR="008327B8" w:rsidRPr="007D49A0" w:rsidRDefault="001610E9" w:rsidP="0000402B">
      <w:pPr>
        <w:suppressAutoHyphens w:val="0"/>
        <w:jc w:val="center"/>
        <w:rPr>
          <w:rFonts w:ascii="Times New Roman" w:eastAsia="Calibri" w:hAnsi="Times New Roman" w:cs="Times New Roman"/>
          <w:b/>
          <w:bCs/>
          <w:color w:val="000000"/>
          <w:kern w:val="0"/>
          <w:lang w:eastAsia="en-US" w:bidi="ar-SA"/>
        </w:rPr>
      </w:pPr>
      <w:r>
        <w:rPr>
          <w:rStyle w:val="a7"/>
          <w:rFonts w:ascii="Times New Roman" w:hAnsi="Times New Roman" w:cs="Times New Roman"/>
        </w:rPr>
        <w:t xml:space="preserve"> </w:t>
      </w:r>
      <w:proofErr w:type="spellStart"/>
      <w:r>
        <w:rPr>
          <w:rStyle w:val="a7"/>
          <w:rFonts w:ascii="Times New Roman" w:hAnsi="Times New Roman" w:cs="Times New Roman"/>
        </w:rPr>
        <w:t>Степлер</w:t>
      </w:r>
      <w:proofErr w:type="spellEnd"/>
      <w:r>
        <w:rPr>
          <w:rStyle w:val="a7"/>
          <w:rFonts w:ascii="Times New Roman" w:hAnsi="Times New Roman" w:cs="Times New Roman"/>
        </w:rPr>
        <w:t>, Пружина.</w:t>
      </w:r>
    </w:p>
    <w:p w:rsidR="0000402B" w:rsidRPr="008327B8" w:rsidRDefault="0000402B" w:rsidP="0000402B">
      <w:pPr>
        <w:suppressAutoHyphens w:val="0"/>
        <w:jc w:val="center"/>
        <w:rPr>
          <w:rStyle w:val="a7"/>
          <w:rFonts w:ascii="Times New Roman" w:hAnsi="Times New Roman" w:cs="Times New Roman"/>
        </w:rPr>
      </w:pPr>
    </w:p>
    <w:p w:rsidR="0000402B" w:rsidRPr="00B05CB1" w:rsidRDefault="0000402B" w:rsidP="0000402B">
      <w:pPr>
        <w:suppressAutoHyphens w:val="0"/>
        <w:jc w:val="center"/>
        <w:rPr>
          <w:lang w:val="kk-KZ" w:eastAsia="ru-RU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9D9D9"/>
        <w:tblLook w:val="04A0" w:firstRow="1" w:lastRow="0" w:firstColumn="1" w:lastColumn="0" w:noHBand="0" w:noVBand="1"/>
      </w:tblPr>
      <w:tblGrid>
        <w:gridCol w:w="534"/>
        <w:gridCol w:w="3685"/>
        <w:gridCol w:w="5812"/>
      </w:tblGrid>
      <w:tr w:rsidR="0000402B" w:rsidRPr="0031454C" w:rsidTr="00D276C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>Страна происхождения товара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31454C" w:rsidRDefault="0000402B" w:rsidP="00C61542">
            <w:pPr>
              <w:jc w:val="center"/>
              <w:outlineLvl w:val="2"/>
              <w:rPr>
                <w:bCs/>
                <w:i/>
                <w:lang w:eastAsia="ru-RU"/>
              </w:rPr>
            </w:pPr>
            <w:r w:rsidRPr="0031454C">
              <w:rPr>
                <w:bCs/>
                <w:i/>
                <w:lang w:eastAsia="ru-RU"/>
              </w:rPr>
              <w:t>Заполняется  потенциальным поставщиком!</w:t>
            </w:r>
          </w:p>
        </w:tc>
      </w:tr>
      <w:tr w:rsidR="0000402B" w:rsidRPr="0031454C" w:rsidTr="00D276C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 xml:space="preserve">2.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31454C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/>
                <w:bCs/>
                <w:lang w:eastAsia="ru-RU"/>
              </w:rPr>
              <w:t>Производитель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31454C" w:rsidRDefault="0000402B" w:rsidP="00C61542">
            <w:pPr>
              <w:jc w:val="center"/>
              <w:outlineLvl w:val="2"/>
              <w:rPr>
                <w:b/>
                <w:bCs/>
                <w:lang w:eastAsia="ru-RU"/>
              </w:rPr>
            </w:pPr>
            <w:r w:rsidRPr="0031454C">
              <w:rPr>
                <w:bCs/>
                <w:i/>
                <w:lang w:eastAsia="ru-RU"/>
              </w:rPr>
              <w:t>Заполняется  потенциальным поставщиком!</w:t>
            </w:r>
          </w:p>
        </w:tc>
      </w:tr>
      <w:tr w:rsidR="0000402B" w:rsidRPr="0000402B" w:rsidTr="00D276C1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00402B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00402B">
              <w:rPr>
                <w:b/>
                <w:bCs/>
                <w:lang w:eastAsia="ru-RU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00402B" w:rsidRDefault="0000402B" w:rsidP="00C61542">
            <w:pPr>
              <w:outlineLvl w:val="2"/>
              <w:rPr>
                <w:b/>
                <w:bCs/>
                <w:lang w:eastAsia="ru-RU"/>
              </w:rPr>
            </w:pPr>
            <w:r w:rsidRPr="0000402B">
              <w:rPr>
                <w:b/>
                <w:bCs/>
                <w:lang w:eastAsia="ru-RU"/>
              </w:rPr>
              <w:t>Модель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00402B" w:rsidRPr="0000402B" w:rsidRDefault="0000402B" w:rsidP="00C61542">
            <w:pPr>
              <w:jc w:val="center"/>
              <w:outlineLvl w:val="2"/>
              <w:rPr>
                <w:bCs/>
                <w:lang w:eastAsia="ru-RU"/>
              </w:rPr>
            </w:pPr>
            <w:r w:rsidRPr="0000402B">
              <w:rPr>
                <w:bCs/>
                <w:i/>
                <w:lang w:eastAsia="ru-RU"/>
              </w:rPr>
              <w:t>Заполняется  потенциальным поставщиком!</w:t>
            </w:r>
          </w:p>
        </w:tc>
      </w:tr>
    </w:tbl>
    <w:p w:rsidR="00CF1CE5" w:rsidRPr="0079191A" w:rsidRDefault="00CF1CE5" w:rsidP="0079191A">
      <w:pPr>
        <w:pStyle w:val="a1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409"/>
        <w:gridCol w:w="4395"/>
        <w:gridCol w:w="2693"/>
      </w:tblGrid>
      <w:tr w:rsidR="0000402B" w:rsidRPr="00780180" w:rsidTr="00395D05">
        <w:trPr>
          <w:trHeight w:val="42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>№</w:t>
            </w:r>
            <w:r w:rsidRPr="003A02B3">
              <w:rPr>
                <w:rFonts w:ascii="Times New Roman" w:hAnsi="Times New Roman" w:cs="Times New Roman"/>
                <w:b/>
                <w:sz w:val="22"/>
                <w:lang w:val="en-US"/>
              </w:rPr>
              <w:t xml:space="preserve"> </w:t>
            </w:r>
            <w:proofErr w:type="gramStart"/>
            <w:r w:rsidRPr="003A02B3">
              <w:rPr>
                <w:rFonts w:ascii="Times New Roman" w:hAnsi="Times New Roman" w:cs="Times New Roman"/>
                <w:b/>
                <w:sz w:val="22"/>
              </w:rPr>
              <w:t>п</w:t>
            </w:r>
            <w:proofErr w:type="gramEnd"/>
            <w:r w:rsidRPr="003A02B3">
              <w:rPr>
                <w:rFonts w:ascii="Times New Roman" w:hAnsi="Times New Roman" w:cs="Times New Roman"/>
                <w:b/>
                <w:sz w:val="22"/>
              </w:rPr>
              <w:t>/п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 xml:space="preserve">Наименование </w:t>
            </w:r>
          </w:p>
          <w:p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>показателей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3A02B3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3A02B3">
              <w:rPr>
                <w:rFonts w:ascii="Times New Roman" w:hAnsi="Times New Roman" w:cs="Times New Roman"/>
                <w:b/>
                <w:sz w:val="22"/>
              </w:rPr>
              <w:t>Требования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B" w:rsidRPr="0000402B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402B">
              <w:rPr>
                <w:rFonts w:eastAsia="Calibri"/>
                <w:b/>
                <w:bCs/>
                <w:sz w:val="20"/>
                <w:szCs w:val="20"/>
                <w:lang w:eastAsia="ru-RU"/>
              </w:rPr>
              <w:t>Технические параметры поставляемого товара и условия поставки  (Заполняется потенциальным поставщиком)</w:t>
            </w:r>
          </w:p>
        </w:tc>
      </w:tr>
      <w:tr w:rsidR="0000402B" w:rsidRPr="003F615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943BA8" w:rsidRDefault="0000402B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43BA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943BA8" w:rsidRDefault="0000402B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43BA8">
              <w:rPr>
                <w:rFonts w:ascii="Times New Roman" w:hAnsi="Times New Roman" w:cs="Times New Roman"/>
                <w:sz w:val="22"/>
                <w:szCs w:val="22"/>
              </w:rPr>
              <w:t>Общее 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0E9" w:rsidRDefault="00F87DE8" w:rsidP="00F87DE8">
            <w:pPr>
              <w:pStyle w:val="ab"/>
              <w:ind w:left="-2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87DE8">
              <w:rPr>
                <w:rFonts w:ascii="Times New Roman" w:hAnsi="Times New Roman" w:cs="Times New Roman"/>
                <w:sz w:val="22"/>
                <w:szCs w:val="22"/>
              </w:rPr>
              <w:t>Степлер</w:t>
            </w:r>
            <w:proofErr w:type="spellEnd"/>
            <w:r w:rsidRPr="00F87DE8">
              <w:rPr>
                <w:rFonts w:ascii="Times New Roman" w:hAnsi="Times New Roman" w:cs="Times New Roman"/>
                <w:sz w:val="22"/>
                <w:szCs w:val="22"/>
              </w:rPr>
              <w:t xml:space="preserve"> канцелярский, механический, </w:t>
            </w:r>
          </w:p>
          <w:p w:rsidR="00F87DE8" w:rsidRPr="00F87DE8" w:rsidRDefault="00F87DE8" w:rsidP="00F87DE8">
            <w:pPr>
              <w:pStyle w:val="ab"/>
              <w:ind w:left="-2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87DE8">
              <w:rPr>
                <w:rFonts w:ascii="Times New Roman" w:hAnsi="Times New Roman" w:cs="Times New Roman"/>
                <w:sz w:val="22"/>
                <w:szCs w:val="22"/>
              </w:rPr>
              <w:t>для скобы 24/6 корпус пластиковый</w:t>
            </w:r>
          </w:p>
          <w:p w:rsidR="0000402B" w:rsidRPr="004B69FE" w:rsidRDefault="0000402B" w:rsidP="00F87DE8">
            <w:pPr>
              <w:pStyle w:val="ab"/>
              <w:ind w:left="-2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B" w:rsidRPr="00446A3B" w:rsidRDefault="0000402B" w:rsidP="00B83F85">
            <w:pPr>
              <w:pStyle w:val="ab"/>
              <w:ind w:left="-28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F87DE8" w:rsidRPr="003F615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DE8" w:rsidRPr="00943BA8" w:rsidRDefault="00F87DE8" w:rsidP="00780180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DE8" w:rsidRPr="00943BA8" w:rsidRDefault="00F87DE8" w:rsidP="00780180">
            <w:pPr>
              <w:pStyle w:val="ab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10E9" w:rsidRDefault="00F87DE8" w:rsidP="00F87DE8">
            <w:pPr>
              <w:pStyle w:val="ab"/>
              <w:ind w:left="-2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Пружина </w:t>
            </w:r>
            <w:r w:rsidRPr="00F87DE8">
              <w:rPr>
                <w:rFonts w:ascii="Times New Roman" w:hAnsi="Times New Roman" w:cs="Times New Roman"/>
                <w:sz w:val="22"/>
                <w:szCs w:val="22"/>
              </w:rPr>
              <w:t xml:space="preserve">для переплета, </w:t>
            </w:r>
          </w:p>
          <w:p w:rsidR="00F87DE8" w:rsidRPr="00F87DE8" w:rsidRDefault="00F87DE8" w:rsidP="00F87DE8">
            <w:pPr>
              <w:pStyle w:val="ab"/>
              <w:ind w:left="-2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F87DE8">
              <w:rPr>
                <w:rFonts w:ascii="Times New Roman" w:hAnsi="Times New Roman" w:cs="Times New Roman"/>
                <w:sz w:val="22"/>
                <w:szCs w:val="22"/>
              </w:rPr>
              <w:t>пластиковая</w:t>
            </w:r>
            <w:proofErr w:type="gramEnd"/>
            <w:r w:rsidRPr="00F87DE8">
              <w:rPr>
                <w:rFonts w:ascii="Times New Roman" w:hAnsi="Times New Roman" w:cs="Times New Roman"/>
                <w:sz w:val="22"/>
                <w:szCs w:val="22"/>
              </w:rPr>
              <w:t>, диаметр 8 мм, красная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DE8" w:rsidRPr="00446A3B" w:rsidRDefault="00F87DE8" w:rsidP="00B83F85">
            <w:pPr>
              <w:pStyle w:val="ab"/>
              <w:ind w:left="-28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00402B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415970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поставки и оплаты: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02B" w:rsidRPr="000B5CC2" w:rsidRDefault="0000402B" w:rsidP="000D26D6">
            <w:pPr>
              <w:pStyle w:val="ab"/>
              <w:jc w:val="center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 w:rsidR="000B5CC2" w:rsidRPr="000B5CC2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Default="0000402B" w:rsidP="000B5CC2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Перечень документов при поставке оборудования</w:t>
            </w:r>
          </w:p>
          <w:p w:rsidR="000B5CC2" w:rsidRPr="000B5CC2" w:rsidRDefault="000B5CC2" w:rsidP="000B5CC2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0B5CC2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Паспорт качества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02B" w:rsidRPr="000B5CC2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0402B" w:rsidRPr="000B5CC2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поставки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г. Алматы, ул. </w:t>
            </w:r>
            <w:proofErr w:type="spellStart"/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Богенбай</w:t>
            </w:r>
            <w:proofErr w:type="spellEnd"/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батыра,168</w:t>
            </w:r>
            <w:r w:rsidR="000B5CC2"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, подъ</w:t>
            </w:r>
            <w:r w:rsidR="0091260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ём на 4 этаж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02B" w:rsidRPr="000B5CC2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AD7BE1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E1" w:rsidRPr="00AD7BE1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D7BE1">
              <w:rPr>
                <w:rFonts w:ascii="Times New Roman" w:hAnsi="Times New Roman" w:cs="Times New Roman"/>
                <w:sz w:val="22"/>
                <w:szCs w:val="22"/>
              </w:rPr>
              <w:t>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E1" w:rsidRPr="00AD7BE1" w:rsidRDefault="00AD7BE1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Срок закупки: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E1" w:rsidRPr="000B5CC2" w:rsidRDefault="004252B1" w:rsidP="008327B8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Февраль</w:t>
            </w:r>
            <w:r w:rsidR="00AD7BE1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201</w:t>
            </w:r>
            <w:r w:rsidR="008327B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8</w:t>
            </w:r>
            <w:r w:rsidR="00AD7BE1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E1" w:rsidRPr="000B5CC2" w:rsidRDefault="00AD7BE1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AD7BE1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E1" w:rsidRPr="00AD7BE1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AD7BE1">
              <w:rPr>
                <w:rFonts w:ascii="Times New Roman" w:hAnsi="Times New Roman" w:cs="Times New Roman"/>
                <w:sz w:val="22"/>
                <w:szCs w:val="22"/>
              </w:rPr>
              <w:t>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E1" w:rsidRDefault="00AD7BE1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Срок поставки: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7BE1" w:rsidRPr="000B5CC2" w:rsidRDefault="00AD7BE1" w:rsidP="00F87DE8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До 31 </w:t>
            </w:r>
            <w:r w:rsidR="00F87DE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декабря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201</w:t>
            </w:r>
            <w:r w:rsidR="008327B8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8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BE1" w:rsidRPr="000B5CC2" w:rsidRDefault="00AD7BE1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F87DE8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DE8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DE8" w:rsidRDefault="00F87DE8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поставки: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7DE8" w:rsidRDefault="00F87DE8" w:rsidP="00F87DE8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По заявке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DE8" w:rsidRPr="000B5CC2" w:rsidRDefault="00F87DE8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F87DE8" w:rsidP="00F87DE8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0402B" w:rsidRPr="000B5CC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116653">
            <w:pPr>
              <w:pStyle w:val="ab"/>
              <w:jc w:val="both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Условия оплаты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Предоплата-0%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02B" w:rsidRPr="000B5CC2" w:rsidRDefault="0000402B" w:rsidP="000D26D6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</w:p>
        </w:tc>
      </w:tr>
      <w:tr w:rsidR="0000402B" w:rsidRPr="000B5CC2" w:rsidTr="00395D0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F87DE8" w:rsidP="00AA164D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0B5CC2" w:rsidRPr="000B5CC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70099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00402B" w:rsidP="000B5CC2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</w:pP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Требования к упаковке</w:t>
            </w:r>
            <w:r w:rsidR="007E508C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</w:t>
            </w:r>
            <w:r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 xml:space="preserve"> оборудования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02B" w:rsidRPr="000B5CC2" w:rsidRDefault="00F87DE8" w:rsidP="00F87DE8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eastAsia="en-US" w:bidi="ar-SA"/>
              </w:rPr>
              <w:t>Товар</w:t>
            </w:r>
            <w:r w:rsidR="0000402B"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 xml:space="preserve"> поставля</w:t>
            </w:r>
            <w:r w:rsidR="00ED161C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>е</w:t>
            </w:r>
            <w:r w:rsidR="0000402B"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 xml:space="preserve">тся в специальной упаковке, соответствующей стандартам, ТУ, обязательным правилам и требованиям для тары и упаковки. Упаковка должна </w:t>
            </w:r>
            <w:r w:rsidR="00ED161C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 xml:space="preserve">обеспечивать полную сохранность </w:t>
            </w:r>
            <w:r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>товара</w:t>
            </w:r>
            <w:r w:rsidR="0000402B"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 xml:space="preserve"> на весь  срок е</w:t>
            </w:r>
            <w:r w:rsidR="00ED161C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>ё</w:t>
            </w:r>
            <w:r w:rsidR="0000402B"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 xml:space="preserve"> транспортировки с учетом п</w:t>
            </w:r>
            <w:r w:rsidR="00ED161C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>ерегрузок</w:t>
            </w:r>
            <w:r w:rsidR="0000402B" w:rsidRPr="000B5CC2"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02B" w:rsidRPr="000B5CC2" w:rsidRDefault="0000402B" w:rsidP="000B5CC2">
            <w:pPr>
              <w:pStyle w:val="ab"/>
              <w:rPr>
                <w:rFonts w:ascii="Times New Roman" w:eastAsia="Calibri" w:hAnsi="Times New Roman" w:cs="Times New Roman"/>
                <w:color w:val="000000"/>
                <w:kern w:val="0"/>
                <w:sz w:val="22"/>
                <w:szCs w:val="22"/>
                <w:shd w:val="clear" w:color="auto" w:fill="FFFFFF"/>
                <w:lang w:val="kk-KZ" w:eastAsia="en-US" w:bidi="ar-SA"/>
              </w:rPr>
            </w:pPr>
          </w:p>
        </w:tc>
      </w:tr>
    </w:tbl>
    <w:p w:rsidR="00CF1CE5" w:rsidRPr="005508D4" w:rsidRDefault="00CF1CE5">
      <w:pPr>
        <w:pStyle w:val="a1"/>
        <w:rPr>
          <w:highlight w:val="yellow"/>
        </w:rPr>
        <w:sectPr w:rsidR="00CF1CE5" w:rsidRPr="005508D4" w:rsidSect="001A03C8">
          <w:type w:val="continuous"/>
          <w:pgSz w:w="11906" w:h="16838"/>
          <w:pgMar w:top="709" w:right="1418" w:bottom="1134" w:left="1134" w:header="720" w:footer="720" w:gutter="0"/>
          <w:cols w:space="720"/>
          <w:docGrid w:linePitch="360"/>
        </w:sectPr>
      </w:pPr>
    </w:p>
    <w:p w:rsidR="00CF1CE5" w:rsidRDefault="00CF1CE5">
      <w:pPr>
        <w:rPr>
          <w:highlight w:val="yellow"/>
        </w:rPr>
      </w:pPr>
    </w:p>
    <w:p w:rsidR="00F924D9" w:rsidRPr="005508D4" w:rsidRDefault="00F924D9">
      <w:pPr>
        <w:rPr>
          <w:highlight w:val="yellow"/>
        </w:rPr>
      </w:pPr>
    </w:p>
    <w:p w:rsidR="00423468" w:rsidRPr="000B5CC2" w:rsidRDefault="00423468" w:rsidP="00423468">
      <w:pPr>
        <w:spacing w:line="100" w:lineRule="atLeast"/>
        <w:jc w:val="both"/>
        <w:rPr>
          <w:rFonts w:ascii="Times New Roman" w:eastAsia="Times New Roman" w:hAnsi="Times New Roman" w:cs="Times New Roman"/>
        </w:rPr>
      </w:pPr>
      <w:r w:rsidRPr="000B5CC2">
        <w:rPr>
          <w:rFonts w:ascii="Times New Roman" w:eastAsia="Times New Roman" w:hAnsi="Times New Roman" w:cs="Times New Roman"/>
        </w:rPr>
        <w:t>Примечание.</w:t>
      </w:r>
    </w:p>
    <w:p w:rsidR="00423468" w:rsidRPr="000B5CC2" w:rsidRDefault="00423468" w:rsidP="00423468">
      <w:pPr>
        <w:suppressLineNumbers/>
        <w:jc w:val="both"/>
        <w:rPr>
          <w:rFonts w:ascii="Times New Roman" w:eastAsia="Calibri" w:hAnsi="Times New Roman" w:cs="Times New Roman"/>
          <w:lang w:eastAsia="en-US"/>
        </w:rPr>
      </w:pPr>
      <w:r w:rsidRPr="000B5CC2">
        <w:rPr>
          <w:rFonts w:ascii="Times New Roman" w:eastAsia="Calibri" w:hAnsi="Times New Roman" w:cs="Times New Roman"/>
        </w:rPr>
        <w:t xml:space="preserve">Потенциальный поставщик обязан предоставить техническую спецификацию в соответствии с требованиями  Заказчика, также </w:t>
      </w:r>
      <w:r w:rsidR="00B83BA1" w:rsidRPr="000B5CC2">
        <w:rPr>
          <w:rFonts w:ascii="Times New Roman" w:eastAsia="Calibri" w:hAnsi="Times New Roman" w:cs="Times New Roman"/>
        </w:rPr>
        <w:t xml:space="preserve">указать </w:t>
      </w:r>
      <w:r w:rsidRPr="000B5CC2">
        <w:rPr>
          <w:rFonts w:ascii="Times New Roman" w:eastAsia="Calibri" w:hAnsi="Times New Roman" w:cs="Times New Roman"/>
        </w:rPr>
        <w:t>перечень и количество комплектующих приборов.</w:t>
      </w:r>
    </w:p>
    <w:p w:rsidR="0000402B" w:rsidRDefault="007E508C" w:rsidP="00745AD8">
      <w:pPr>
        <w:rPr>
          <w:rStyle w:val="a7"/>
          <w:rFonts w:ascii="Times New Roman" w:hAnsi="Times New Roman" w:cs="Times New Roman"/>
          <w:sz w:val="22"/>
          <w:szCs w:val="22"/>
        </w:rPr>
      </w:pPr>
      <w:r w:rsidRPr="007E508C">
        <w:rPr>
          <w:rStyle w:val="a7"/>
          <w:rFonts w:ascii="Times New Roman" w:hAnsi="Times New Roman" w:cs="Times New Roman"/>
          <w:sz w:val="22"/>
          <w:szCs w:val="22"/>
        </w:rPr>
        <w:t>Для справок контактные данные заказчика</w:t>
      </w:r>
      <w:r>
        <w:rPr>
          <w:rStyle w:val="a7"/>
          <w:rFonts w:ascii="Times New Roman" w:hAnsi="Times New Roman" w:cs="Times New Roman"/>
          <w:sz w:val="22"/>
          <w:szCs w:val="22"/>
        </w:rPr>
        <w:t>:</w:t>
      </w:r>
    </w:p>
    <w:p w:rsidR="007E508C" w:rsidRDefault="007E508C" w:rsidP="00745AD8">
      <w:pPr>
        <w:rPr>
          <w:rStyle w:val="a7"/>
          <w:rFonts w:ascii="Times New Roman" w:hAnsi="Times New Roman" w:cs="Times New Roman"/>
          <w:sz w:val="22"/>
          <w:szCs w:val="22"/>
        </w:rPr>
      </w:pPr>
      <w:r>
        <w:rPr>
          <w:rStyle w:val="a7"/>
          <w:rFonts w:ascii="Times New Roman" w:hAnsi="Times New Roman" w:cs="Times New Roman"/>
          <w:sz w:val="22"/>
          <w:szCs w:val="22"/>
        </w:rPr>
        <w:t xml:space="preserve">Специалист </w:t>
      </w:r>
      <w:proofErr w:type="spellStart"/>
      <w:r>
        <w:rPr>
          <w:rStyle w:val="a7"/>
          <w:rFonts w:ascii="Times New Roman" w:hAnsi="Times New Roman" w:cs="Times New Roman"/>
          <w:sz w:val="22"/>
          <w:szCs w:val="22"/>
        </w:rPr>
        <w:t>ОМООиП</w:t>
      </w:r>
      <w:proofErr w:type="spellEnd"/>
      <w:r>
        <w:rPr>
          <w:rStyle w:val="a7"/>
          <w:rFonts w:ascii="Times New Roman" w:hAnsi="Times New Roman" w:cs="Times New Roman"/>
          <w:sz w:val="22"/>
          <w:szCs w:val="22"/>
        </w:rPr>
        <w:t xml:space="preserve"> Филиала «КЯУ» ТОО «ИВТ» Гилёва Наталия</w:t>
      </w:r>
    </w:p>
    <w:p w:rsidR="007E508C" w:rsidRPr="007E508C" w:rsidRDefault="007E508C" w:rsidP="00745AD8">
      <w:pPr>
        <w:rPr>
          <w:rStyle w:val="a7"/>
          <w:rFonts w:ascii="Times New Roman" w:hAnsi="Times New Roman" w:cs="Times New Roman"/>
          <w:sz w:val="22"/>
          <w:szCs w:val="22"/>
        </w:rPr>
      </w:pPr>
      <w:r>
        <w:rPr>
          <w:rStyle w:val="a7"/>
          <w:rFonts w:ascii="Times New Roman" w:hAnsi="Times New Roman" w:cs="Times New Roman"/>
          <w:sz w:val="22"/>
          <w:szCs w:val="22"/>
        </w:rPr>
        <w:t xml:space="preserve">Тел.: +7 727 343 61 64  </w:t>
      </w:r>
      <w:proofErr w:type="spellStart"/>
      <w:r>
        <w:rPr>
          <w:rStyle w:val="a7"/>
          <w:rFonts w:ascii="Times New Roman" w:hAnsi="Times New Roman" w:cs="Times New Roman"/>
          <w:sz w:val="22"/>
          <w:szCs w:val="22"/>
        </w:rPr>
        <w:t>вн</w:t>
      </w:r>
      <w:proofErr w:type="spellEnd"/>
      <w:r>
        <w:rPr>
          <w:rStyle w:val="a7"/>
          <w:rFonts w:ascii="Times New Roman" w:hAnsi="Times New Roman" w:cs="Times New Roman"/>
          <w:sz w:val="22"/>
          <w:szCs w:val="22"/>
        </w:rPr>
        <w:t>. (20655)</w:t>
      </w:r>
    </w:p>
    <w:p w:rsidR="00EE2C46" w:rsidRDefault="0007525B" w:rsidP="00EE2C46">
      <w:pPr>
        <w:ind w:left="-426"/>
        <w:rPr>
          <w:b/>
          <w:i/>
        </w:rPr>
      </w:pPr>
      <w:r>
        <w:rPr>
          <w:b/>
          <w:i/>
        </w:rPr>
        <w:t xml:space="preserve">       </w:t>
      </w:r>
      <w:r w:rsidR="00EE2C46" w:rsidRPr="000B5CC2">
        <w:rPr>
          <w:b/>
          <w:i/>
        </w:rPr>
        <w:t>Подпись, печать потенциального поставщика</w:t>
      </w:r>
    </w:p>
    <w:p w:rsidR="00395D05" w:rsidRDefault="00395D05" w:rsidP="00EE2C46">
      <w:pPr>
        <w:ind w:left="-426"/>
        <w:rPr>
          <w:b/>
          <w:i/>
        </w:rPr>
      </w:pPr>
    </w:p>
    <w:p w:rsidR="00395D05" w:rsidRDefault="00395D05" w:rsidP="00272C96">
      <w:pPr>
        <w:rPr>
          <w:b/>
          <w:i/>
        </w:rPr>
      </w:pPr>
      <w:bookmarkStart w:id="0" w:name="_GoBack"/>
      <w:bookmarkEnd w:id="0"/>
    </w:p>
    <w:p w:rsidR="00395D05" w:rsidRDefault="00395D05" w:rsidP="00EE2C46">
      <w:pPr>
        <w:ind w:left="-426"/>
        <w:rPr>
          <w:b/>
          <w:i/>
        </w:rPr>
      </w:pPr>
    </w:p>
    <w:p w:rsidR="00395D05" w:rsidRDefault="00395D05" w:rsidP="00EE2C46">
      <w:pPr>
        <w:ind w:left="-426"/>
        <w:rPr>
          <w:b/>
          <w:i/>
        </w:rPr>
      </w:pPr>
      <w:r>
        <w:rPr>
          <w:b/>
          <w:i/>
        </w:rPr>
        <w:t xml:space="preserve">Специалист </w:t>
      </w:r>
      <w:proofErr w:type="spellStart"/>
      <w:r>
        <w:rPr>
          <w:b/>
          <w:i/>
        </w:rPr>
        <w:t>ОМООиП</w:t>
      </w:r>
      <w:proofErr w:type="spellEnd"/>
    </w:p>
    <w:p w:rsidR="00395D05" w:rsidRPr="00D952E7" w:rsidRDefault="00395D05" w:rsidP="00EE2C46">
      <w:pPr>
        <w:ind w:left="-426"/>
        <w:rPr>
          <w:b/>
          <w:i/>
        </w:rPr>
      </w:pPr>
      <w:r>
        <w:rPr>
          <w:b/>
          <w:i/>
        </w:rPr>
        <w:t>Филиала «КЯУ</w:t>
      </w:r>
      <w:proofErr w:type="gramStart"/>
      <w:r>
        <w:rPr>
          <w:b/>
          <w:i/>
        </w:rPr>
        <w:t>»Т</w:t>
      </w:r>
      <w:proofErr w:type="gramEnd"/>
      <w:r>
        <w:rPr>
          <w:b/>
          <w:i/>
        </w:rPr>
        <w:t>ОО «ИВТ»                                                          Гилёва Н.Г</w:t>
      </w:r>
    </w:p>
    <w:sectPr w:rsidR="00395D05" w:rsidRPr="00D952E7">
      <w:type w:val="continuous"/>
      <w:pgSz w:w="11906" w:h="16838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AR PL UMing HK">
    <w:altName w:val="Times New Roman"/>
    <w:charset w:val="00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37FF00C2"/>
    <w:multiLevelType w:val="multilevel"/>
    <w:tmpl w:val="91829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6F34FBD"/>
    <w:multiLevelType w:val="hybridMultilevel"/>
    <w:tmpl w:val="219828C0"/>
    <w:lvl w:ilvl="0" w:tplc="04190001">
      <w:start w:val="1"/>
      <w:numFmt w:val="bullet"/>
      <w:lvlText w:val=""/>
      <w:lvlJc w:val="left"/>
      <w:pPr>
        <w:ind w:left="67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C9E"/>
    <w:rsid w:val="0000402B"/>
    <w:rsid w:val="00016CEF"/>
    <w:rsid w:val="00023BF1"/>
    <w:rsid w:val="00027290"/>
    <w:rsid w:val="0005200E"/>
    <w:rsid w:val="00066073"/>
    <w:rsid w:val="0007525B"/>
    <w:rsid w:val="00075B11"/>
    <w:rsid w:val="000961AD"/>
    <w:rsid w:val="000B5CC2"/>
    <w:rsid w:val="000D26D6"/>
    <w:rsid w:val="000E550D"/>
    <w:rsid w:val="000F460C"/>
    <w:rsid w:val="00103E0C"/>
    <w:rsid w:val="00116653"/>
    <w:rsid w:val="0013622A"/>
    <w:rsid w:val="0014581F"/>
    <w:rsid w:val="001610E9"/>
    <w:rsid w:val="001759ED"/>
    <w:rsid w:val="00183D66"/>
    <w:rsid w:val="001A03C8"/>
    <w:rsid w:val="002121AA"/>
    <w:rsid w:val="00243F32"/>
    <w:rsid w:val="002573EF"/>
    <w:rsid w:val="00261628"/>
    <w:rsid w:val="00272C96"/>
    <w:rsid w:val="002A1F07"/>
    <w:rsid w:val="002C12DE"/>
    <w:rsid w:val="00307025"/>
    <w:rsid w:val="0034277D"/>
    <w:rsid w:val="00353ABD"/>
    <w:rsid w:val="00392E0D"/>
    <w:rsid w:val="00395D05"/>
    <w:rsid w:val="003A02B3"/>
    <w:rsid w:val="003B081D"/>
    <w:rsid w:val="003B2725"/>
    <w:rsid w:val="003C41A5"/>
    <w:rsid w:val="003F6152"/>
    <w:rsid w:val="00405874"/>
    <w:rsid w:val="00415970"/>
    <w:rsid w:val="00423468"/>
    <w:rsid w:val="004252B1"/>
    <w:rsid w:val="00440EC0"/>
    <w:rsid w:val="0044595E"/>
    <w:rsid w:val="00446A3B"/>
    <w:rsid w:val="004B69FE"/>
    <w:rsid w:val="004E31E8"/>
    <w:rsid w:val="004F77AA"/>
    <w:rsid w:val="00506319"/>
    <w:rsid w:val="005508D4"/>
    <w:rsid w:val="00565F4C"/>
    <w:rsid w:val="005C00B7"/>
    <w:rsid w:val="005E54DB"/>
    <w:rsid w:val="005F3EC6"/>
    <w:rsid w:val="0061065C"/>
    <w:rsid w:val="0061402A"/>
    <w:rsid w:val="00632EE5"/>
    <w:rsid w:val="0063533B"/>
    <w:rsid w:val="00660BEA"/>
    <w:rsid w:val="00696938"/>
    <w:rsid w:val="006B6152"/>
    <w:rsid w:val="006C5BCA"/>
    <w:rsid w:val="006E17A1"/>
    <w:rsid w:val="006F3238"/>
    <w:rsid w:val="0070099C"/>
    <w:rsid w:val="007158D5"/>
    <w:rsid w:val="00745AD8"/>
    <w:rsid w:val="00780180"/>
    <w:rsid w:val="00783CFF"/>
    <w:rsid w:val="0079191A"/>
    <w:rsid w:val="007972E4"/>
    <w:rsid w:val="007B7C9E"/>
    <w:rsid w:val="007C13F0"/>
    <w:rsid w:val="007D49A0"/>
    <w:rsid w:val="007D6FA7"/>
    <w:rsid w:val="007E508C"/>
    <w:rsid w:val="007F51F6"/>
    <w:rsid w:val="0081779B"/>
    <w:rsid w:val="0082623A"/>
    <w:rsid w:val="008327B8"/>
    <w:rsid w:val="00833627"/>
    <w:rsid w:val="00833F3D"/>
    <w:rsid w:val="00840892"/>
    <w:rsid w:val="00883794"/>
    <w:rsid w:val="0088764B"/>
    <w:rsid w:val="008D51BE"/>
    <w:rsid w:val="008E1A42"/>
    <w:rsid w:val="008F025F"/>
    <w:rsid w:val="008F07FC"/>
    <w:rsid w:val="008F2423"/>
    <w:rsid w:val="00907A67"/>
    <w:rsid w:val="00912602"/>
    <w:rsid w:val="00922B86"/>
    <w:rsid w:val="009301B9"/>
    <w:rsid w:val="00943BA8"/>
    <w:rsid w:val="009504DA"/>
    <w:rsid w:val="0097339F"/>
    <w:rsid w:val="009815D7"/>
    <w:rsid w:val="009A7585"/>
    <w:rsid w:val="009B0ADB"/>
    <w:rsid w:val="009B18CB"/>
    <w:rsid w:val="009B69A0"/>
    <w:rsid w:val="009C3FF7"/>
    <w:rsid w:val="009D259D"/>
    <w:rsid w:val="009D6645"/>
    <w:rsid w:val="00A14AC1"/>
    <w:rsid w:val="00A32A8C"/>
    <w:rsid w:val="00A33BB8"/>
    <w:rsid w:val="00A4520B"/>
    <w:rsid w:val="00A66FD0"/>
    <w:rsid w:val="00AA164D"/>
    <w:rsid w:val="00AB67C5"/>
    <w:rsid w:val="00AD7BE1"/>
    <w:rsid w:val="00AE0DC7"/>
    <w:rsid w:val="00AE59EA"/>
    <w:rsid w:val="00B22421"/>
    <w:rsid w:val="00B31F58"/>
    <w:rsid w:val="00B76C4E"/>
    <w:rsid w:val="00B77D9A"/>
    <w:rsid w:val="00B83BA1"/>
    <w:rsid w:val="00B83F85"/>
    <w:rsid w:val="00B86C95"/>
    <w:rsid w:val="00B916BA"/>
    <w:rsid w:val="00BD4DB9"/>
    <w:rsid w:val="00BE6ED6"/>
    <w:rsid w:val="00C037A5"/>
    <w:rsid w:val="00C04B3C"/>
    <w:rsid w:val="00C12ABE"/>
    <w:rsid w:val="00C86FCD"/>
    <w:rsid w:val="00C93000"/>
    <w:rsid w:val="00CF1CE5"/>
    <w:rsid w:val="00CF2A9C"/>
    <w:rsid w:val="00D10811"/>
    <w:rsid w:val="00D23EAB"/>
    <w:rsid w:val="00D276C1"/>
    <w:rsid w:val="00D71F79"/>
    <w:rsid w:val="00E75BFD"/>
    <w:rsid w:val="00E93264"/>
    <w:rsid w:val="00EB0908"/>
    <w:rsid w:val="00EB31D0"/>
    <w:rsid w:val="00ED161C"/>
    <w:rsid w:val="00ED5EA7"/>
    <w:rsid w:val="00EE2C46"/>
    <w:rsid w:val="00EF6471"/>
    <w:rsid w:val="00F01ED8"/>
    <w:rsid w:val="00F16583"/>
    <w:rsid w:val="00F17D7A"/>
    <w:rsid w:val="00F57DA8"/>
    <w:rsid w:val="00F87DE8"/>
    <w:rsid w:val="00F924D9"/>
    <w:rsid w:val="00FB28B0"/>
    <w:rsid w:val="00FC4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2">
    <w:name w:val="heading 2"/>
    <w:basedOn w:val="a0"/>
    <w:next w:val="a1"/>
    <w:qFormat/>
    <w:pPr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character" w:styleId="a7">
    <w:name w:val="Strong"/>
    <w:qFormat/>
    <w:rPr>
      <w:b/>
      <w:bCs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b">
    <w:name w:val="Содержимое таблицы"/>
    <w:basedOn w:val="a"/>
    <w:pPr>
      <w:suppressLineNumbers/>
    </w:pPr>
  </w:style>
  <w:style w:type="character" w:customStyle="1" w:styleId="apple-converted-space">
    <w:name w:val="apple-converted-space"/>
    <w:basedOn w:val="a2"/>
    <w:rsid w:val="004F77AA"/>
  </w:style>
  <w:style w:type="character" w:customStyle="1" w:styleId="a8">
    <w:name w:val="Основной текст Знак"/>
    <w:basedOn w:val="a2"/>
    <w:link w:val="a1"/>
    <w:rsid w:val="00307025"/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EB31D0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EB31D0"/>
    <w:rPr>
      <w:rFonts w:ascii="Tahoma" w:eastAsia="AR PL UMing HK" w:hAnsi="Tahoma" w:cs="Mangal"/>
      <w:kern w:val="1"/>
      <w:sz w:val="16"/>
      <w:szCs w:val="14"/>
      <w:lang w:eastAsia="zh-CN" w:bidi="hi-IN"/>
    </w:rPr>
  </w:style>
  <w:style w:type="paragraph" w:styleId="ae">
    <w:name w:val="Normal (Web)"/>
    <w:basedOn w:val="a"/>
    <w:uiPriority w:val="99"/>
    <w:semiHidden/>
    <w:unhideWhenUsed/>
    <w:rsid w:val="00392E0D"/>
    <w:rPr>
      <w:rFonts w:ascii="Times New Roman" w:hAnsi="Times New Roman"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</w:pPr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hAnsi="Liberation Serif"/>
      <w:b/>
      <w:bCs/>
      <w:sz w:val="48"/>
      <w:szCs w:val="48"/>
    </w:rPr>
  </w:style>
  <w:style w:type="paragraph" w:styleId="2">
    <w:name w:val="heading 2"/>
    <w:basedOn w:val="a0"/>
    <w:next w:val="a1"/>
    <w:qFormat/>
    <w:pPr>
      <w:outlineLvl w:val="1"/>
    </w:pPr>
    <w:rPr>
      <w:rFonts w:ascii="Liberation Serif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Маркеры списка"/>
    <w:rPr>
      <w:rFonts w:ascii="OpenSymbol" w:eastAsia="OpenSymbol" w:hAnsi="OpenSymbol" w:cs="OpenSymbol"/>
    </w:rPr>
  </w:style>
  <w:style w:type="character" w:styleId="a6">
    <w:name w:val="Hyperlink"/>
    <w:rPr>
      <w:color w:val="000080"/>
      <w:u w:val="single"/>
    </w:rPr>
  </w:style>
  <w:style w:type="character" w:styleId="a7">
    <w:name w:val="Strong"/>
    <w:qFormat/>
    <w:rPr>
      <w:b/>
      <w:bCs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1">
    <w:name w:val="Body Text"/>
    <w:basedOn w:val="a"/>
    <w:link w:val="a8"/>
    <w:pPr>
      <w:spacing w:after="120"/>
    </w:pPr>
  </w:style>
  <w:style w:type="paragraph" w:styleId="a9">
    <w:name w:val="List"/>
    <w:basedOn w:val="a1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pPr>
      <w:suppressLineNumbers/>
    </w:pPr>
  </w:style>
  <w:style w:type="paragraph" w:customStyle="1" w:styleId="ab">
    <w:name w:val="Содержимое таблицы"/>
    <w:basedOn w:val="a"/>
    <w:pPr>
      <w:suppressLineNumbers/>
    </w:pPr>
  </w:style>
  <w:style w:type="character" w:customStyle="1" w:styleId="apple-converted-space">
    <w:name w:val="apple-converted-space"/>
    <w:basedOn w:val="a2"/>
    <w:rsid w:val="004F77AA"/>
  </w:style>
  <w:style w:type="character" w:customStyle="1" w:styleId="a8">
    <w:name w:val="Основной текст Знак"/>
    <w:basedOn w:val="a2"/>
    <w:link w:val="a1"/>
    <w:rsid w:val="00307025"/>
    <w:rPr>
      <w:rFonts w:ascii="Liberation Serif" w:eastAsia="AR PL UMing HK" w:hAnsi="Liberation Serif" w:cs="Lohit Devanagari"/>
      <w:kern w:val="1"/>
      <w:sz w:val="24"/>
      <w:szCs w:val="24"/>
      <w:lang w:eastAsia="zh-CN" w:bidi="hi-IN"/>
    </w:rPr>
  </w:style>
  <w:style w:type="paragraph" w:styleId="ac">
    <w:name w:val="Balloon Text"/>
    <w:basedOn w:val="a"/>
    <w:link w:val="ad"/>
    <w:uiPriority w:val="99"/>
    <w:semiHidden/>
    <w:unhideWhenUsed/>
    <w:rsid w:val="00EB31D0"/>
    <w:rPr>
      <w:rFonts w:ascii="Tahoma" w:hAnsi="Tahoma" w:cs="Mangal"/>
      <w:sz w:val="16"/>
      <w:szCs w:val="14"/>
    </w:rPr>
  </w:style>
  <w:style w:type="character" w:customStyle="1" w:styleId="ad">
    <w:name w:val="Текст выноски Знак"/>
    <w:basedOn w:val="a2"/>
    <w:link w:val="ac"/>
    <w:uiPriority w:val="99"/>
    <w:semiHidden/>
    <w:rsid w:val="00EB31D0"/>
    <w:rPr>
      <w:rFonts w:ascii="Tahoma" w:eastAsia="AR PL UMing HK" w:hAnsi="Tahoma" w:cs="Mangal"/>
      <w:kern w:val="1"/>
      <w:sz w:val="16"/>
      <w:szCs w:val="14"/>
      <w:lang w:eastAsia="zh-CN" w:bidi="hi-IN"/>
    </w:rPr>
  </w:style>
  <w:style w:type="paragraph" w:styleId="ae">
    <w:name w:val="Normal (Web)"/>
    <w:basedOn w:val="a"/>
    <w:uiPriority w:val="99"/>
    <w:semiHidden/>
    <w:unhideWhenUsed/>
    <w:rsid w:val="00392E0D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n.mozer</cp:lastModifiedBy>
  <cp:revision>13</cp:revision>
  <cp:lastPrinted>2018-02-16T04:10:00Z</cp:lastPrinted>
  <dcterms:created xsi:type="dcterms:W3CDTF">2018-01-17T02:33:00Z</dcterms:created>
  <dcterms:modified xsi:type="dcterms:W3CDTF">2018-02-16T04:30:00Z</dcterms:modified>
</cp:coreProperties>
</file>